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E75E56">
              <w:rPr>
                <w:b/>
                <w:sz w:val="18"/>
                <w:szCs w:val="18"/>
                <w:lang w:val="it-IT"/>
              </w:rPr>
            </w:r>
            <w:r w:rsidR="00E75E56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1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86207969E7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E75E56">
        <w:rPr>
          <w:rFonts w:eastAsia="Arial Unicode MS"/>
          <w:sz w:val="18"/>
          <w:szCs w:val="18"/>
          <w:lang w:val="it-IT"/>
        </w:rPr>
      </w:r>
      <w:r w:rsidR="00E75E56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75E56">
        <w:rPr>
          <w:sz w:val="18"/>
          <w:szCs w:val="18"/>
          <w:lang w:val="it-IT"/>
        </w:rPr>
      </w:r>
      <w:r w:rsidR="00E75E5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E75E56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E75E56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E75E56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E75E56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E75E56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E75E56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E75E56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E75E56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E75E56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5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75E56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1505"/>
    <o:shapelayout v:ext="edit">
      <o:idmap v:ext="edit" data="1"/>
    </o:shapelayout>
  </w:shapeDefaults>
  <w:decimalSymbol w:val=","/>
  <w:listSeparator w:val=";"/>
  <w14:docId w14:val="4E5094B7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FEDCCEBF.dotm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5</cp:revision>
  <cp:lastPrinted>2014-08-21T09:45:00Z</cp:lastPrinted>
  <dcterms:created xsi:type="dcterms:W3CDTF">2021-01-29T12:14:00Z</dcterms:created>
  <dcterms:modified xsi:type="dcterms:W3CDTF">2021-02-25T08:58:00Z</dcterms:modified>
</cp:coreProperties>
</file>